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1AB755A" w14:textId="03FCE522" w:rsidR="008C2AF6" w:rsidRDefault="008C2AF6" w:rsidP="755E267C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755E267C">
        <w:rPr>
          <w:rFonts w:ascii="Arial" w:hAnsi="Arial" w:cs="Arial"/>
          <w:b/>
          <w:bCs/>
          <w:lang w:eastAsia="pl-PL"/>
        </w:rPr>
        <w:t>KARTA KURSU</w:t>
      </w:r>
    </w:p>
    <w:p w14:paraId="3E6E76E6" w14:textId="77777777" w:rsidR="008C2AF6" w:rsidRDefault="008C2AF6">
      <w:pPr>
        <w:jc w:val="center"/>
      </w:pPr>
      <w:r>
        <w:rPr>
          <w:rFonts w:ascii="Arial" w:hAnsi="Arial" w:cs="Arial"/>
          <w:b/>
          <w:bCs/>
          <w:lang w:eastAsia="pl-PL"/>
        </w:rPr>
        <w:t>(realizowanego w module specjalności)</w:t>
      </w:r>
    </w:p>
    <w:p w14:paraId="5DAB6C7B" w14:textId="77777777" w:rsidR="008C2AF6" w:rsidRDefault="008C2AF6">
      <w:pPr>
        <w:keepNext/>
        <w:jc w:val="center"/>
      </w:pPr>
    </w:p>
    <w:p w14:paraId="02EB378F" w14:textId="77777777" w:rsidR="008C2AF6" w:rsidRDefault="008C2AF6">
      <w:pPr>
        <w:keepNext/>
        <w:jc w:val="center"/>
        <w:rPr>
          <w:rFonts w:ascii="Arial" w:hAnsi="Arial" w:cs="Arial"/>
          <w:b/>
          <w:bCs/>
          <w:lang w:eastAsia="pl-PL"/>
        </w:rPr>
      </w:pPr>
    </w:p>
    <w:p w14:paraId="2E401D84" w14:textId="77777777" w:rsidR="008C2AF6" w:rsidRDefault="008C2AF6">
      <w:pPr>
        <w:keepNext/>
        <w:jc w:val="center"/>
      </w:pPr>
      <w:r>
        <w:rPr>
          <w:rFonts w:ascii="Arial" w:hAnsi="Arial" w:cs="Arial"/>
          <w:b/>
          <w:bCs/>
          <w:lang w:eastAsia="pl-PL"/>
        </w:rPr>
        <w:t>JĘZYKI SPECJALISTYCZNE I TŁUMACZENIE</w:t>
      </w:r>
    </w:p>
    <w:p w14:paraId="1DD52162" w14:textId="77777777" w:rsidR="008C2AF6" w:rsidRDefault="008C2AF6">
      <w:pPr>
        <w:keepNext/>
        <w:jc w:val="center"/>
      </w:pPr>
      <w:r>
        <w:rPr>
          <w:rFonts w:ascii="Arial" w:hAnsi="Arial" w:cs="Arial"/>
          <w:b/>
          <w:bCs/>
          <w:lang w:eastAsia="pl-PL"/>
        </w:rPr>
        <w:t>(nazwa specjalności)</w:t>
      </w:r>
    </w:p>
    <w:p w14:paraId="6A05A809" w14:textId="77777777" w:rsidR="008C2AF6" w:rsidRDefault="008C2AF6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8C2AF6" w:rsidRDefault="008C2AF6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1C8F396" w14:textId="77777777" w:rsidR="008C2AF6" w:rsidRDefault="008C2AF6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5"/>
      </w:tblGrid>
      <w:tr w:rsidR="008C2AF6" w14:paraId="445856ED" w14:textId="77777777" w:rsidTr="44E1485B"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480EF1D" w14:textId="77777777" w:rsidR="008C2AF6" w:rsidRDefault="008C2AF6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9978EA" w14:textId="5D7F9344" w:rsidR="008C2AF6" w:rsidRDefault="1FD0E433" w:rsidP="0DF2E9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DF2E903">
              <w:rPr>
                <w:rFonts w:ascii="Arial" w:hAnsi="Arial" w:cs="Arial"/>
                <w:color w:val="000000" w:themeColor="text1"/>
                <w:sz w:val="20"/>
                <w:szCs w:val="20"/>
              </w:rPr>
              <w:t>Język specjalistyczny I (</w:t>
            </w:r>
            <w:r w:rsidR="1AEDF98B" w:rsidRPr="0DF2E90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Ekonomia i </w:t>
            </w:r>
            <w:r w:rsidR="75A57AD3" w:rsidRPr="0DF2E903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1AEDF98B" w:rsidRPr="0DF2E903">
              <w:rPr>
                <w:rFonts w:ascii="Arial" w:hAnsi="Arial" w:cs="Arial"/>
                <w:color w:val="000000" w:themeColor="text1"/>
                <w:sz w:val="20"/>
                <w:szCs w:val="20"/>
              </w:rPr>
              <w:t>rawo</w:t>
            </w:r>
            <w:r w:rsidRPr="0DF2E903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8C2AF6" w:rsidRPr="00CC68F3" w14:paraId="788B9CC6" w14:textId="77777777" w:rsidTr="44E1485B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595C287" w14:textId="77777777" w:rsidR="008C2AF6" w:rsidRDefault="008C2AF6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1802C8" w14:textId="13B94F1E" w:rsidR="008C2AF6" w:rsidRPr="00391581" w:rsidRDefault="008C2AF6" w:rsidP="44E1485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60" w:after="60"/>
              <w:jc w:val="center"/>
              <w:rPr>
                <w:lang w:val="en-GB"/>
              </w:rPr>
            </w:pPr>
            <w:r w:rsidRPr="44E1485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Language for Specific Purposes </w:t>
            </w:r>
            <w:r w:rsidR="1FD0E433" w:rsidRPr="44E1485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</w:t>
            </w:r>
            <w:r w:rsidRPr="44E1485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(</w:t>
            </w:r>
            <w:r w:rsidR="1FD0E433" w:rsidRPr="44E1485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Economics</w:t>
            </w:r>
            <w:r w:rsidR="227A43E5" w:rsidRPr="44E1485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and </w:t>
            </w:r>
            <w:r w:rsidR="072B8CE2" w:rsidRPr="44E1485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</w:t>
            </w:r>
            <w:r w:rsidR="227A43E5" w:rsidRPr="44E1485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aw</w:t>
            </w:r>
            <w:r w:rsidRPr="44E1485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</w:tbl>
    <w:p w14:paraId="72A3D3EC" w14:textId="77777777" w:rsidR="008C2AF6" w:rsidRPr="00391581" w:rsidRDefault="008C2AF6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8C2AF6" w14:paraId="684F45F3" w14:textId="77777777" w:rsidTr="74005FF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9C2AF6E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ED15DCF" w14:textId="03BB254C" w:rsidR="008C2AF6" w:rsidRDefault="1B208152" w:rsidP="04EBEE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4EBEE4F">
              <w:rPr>
                <w:rFonts w:ascii="Arial" w:hAnsi="Arial" w:cs="Arial"/>
                <w:sz w:val="20"/>
                <w:szCs w:val="20"/>
              </w:rPr>
              <w:t xml:space="preserve">dr Maciej </w:t>
            </w:r>
            <w:proofErr w:type="spellStart"/>
            <w:r w:rsidRPr="04EBEE4F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B1FB2FE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C2AF6" w14:paraId="457E800E" w14:textId="77777777" w:rsidTr="74005FF5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0D0B940D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0E27B00A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F35DD1" w14:textId="54F4EC98" w:rsidR="0059665E" w:rsidRDefault="3E7AA7B4" w:rsidP="74005FF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4005FF5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="008C2AF6" w14:paraId="60061E4C" w14:textId="77777777" w:rsidTr="74005FF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44EAFD9C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4B94D5A5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vMerge/>
            <w:vAlign w:val="center"/>
          </w:tcPr>
          <w:p w14:paraId="3DEEC669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AF6" w14:paraId="3A45FB00" w14:textId="77777777" w:rsidTr="74005FF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0ABD06F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FCD5EC4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81" w:type="dxa"/>
            <w:vMerge/>
            <w:vAlign w:val="center"/>
          </w:tcPr>
          <w:p w14:paraId="3656B9AB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FB0818" w14:textId="77777777" w:rsidR="008C2AF6" w:rsidRDefault="008C2AF6">
      <w:pPr>
        <w:jc w:val="center"/>
        <w:rPr>
          <w:rFonts w:ascii="Arial" w:hAnsi="Arial" w:cs="Arial"/>
          <w:sz w:val="20"/>
          <w:szCs w:val="20"/>
        </w:rPr>
      </w:pPr>
    </w:p>
    <w:p w14:paraId="049F31CB" w14:textId="77777777" w:rsidR="008C2AF6" w:rsidRDefault="008C2AF6">
      <w:pPr>
        <w:jc w:val="center"/>
        <w:rPr>
          <w:rFonts w:ascii="Arial" w:hAnsi="Arial" w:cs="Arial"/>
          <w:sz w:val="20"/>
          <w:szCs w:val="20"/>
        </w:rPr>
      </w:pPr>
    </w:p>
    <w:p w14:paraId="53128261" w14:textId="77777777" w:rsidR="008C2AF6" w:rsidRDefault="008C2AF6">
      <w:pPr>
        <w:jc w:val="center"/>
        <w:rPr>
          <w:rFonts w:ascii="Arial" w:hAnsi="Arial" w:cs="Arial"/>
          <w:sz w:val="22"/>
          <w:szCs w:val="16"/>
        </w:rPr>
      </w:pPr>
    </w:p>
    <w:p w14:paraId="62486C05" w14:textId="77777777" w:rsidR="008C2AF6" w:rsidRDefault="008C2AF6">
      <w:pPr>
        <w:jc w:val="center"/>
        <w:rPr>
          <w:rFonts w:ascii="Arial" w:hAnsi="Arial" w:cs="Arial"/>
          <w:sz w:val="22"/>
          <w:szCs w:val="16"/>
        </w:rPr>
      </w:pPr>
    </w:p>
    <w:p w14:paraId="4101652C" w14:textId="77777777" w:rsidR="008C2AF6" w:rsidRDefault="008C2AF6">
      <w:pPr>
        <w:jc w:val="center"/>
        <w:rPr>
          <w:rFonts w:ascii="Arial" w:hAnsi="Arial" w:cs="Arial"/>
          <w:sz w:val="22"/>
          <w:szCs w:val="16"/>
        </w:rPr>
      </w:pPr>
    </w:p>
    <w:p w14:paraId="4B99056E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3188016C" w14:textId="77777777" w:rsidR="008C2AF6" w:rsidRDefault="008C2AF6">
      <w:r>
        <w:rPr>
          <w:rFonts w:ascii="Arial" w:hAnsi="Arial" w:cs="Arial"/>
          <w:sz w:val="22"/>
          <w:szCs w:val="16"/>
        </w:rPr>
        <w:t>Opis kursu (cele kształcenia)</w:t>
      </w:r>
    </w:p>
    <w:p w14:paraId="1299C43A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8C2AF6" w14:paraId="255FF72E" w14:textId="77777777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19B5AD" w14:textId="77777777" w:rsidR="008C2AF6" w:rsidRDefault="008C2AF6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Podstawowym celem kursu jest zdobycie praktycznych umiejętności analizowania i tworzenia tekstów specjalistycznych. Ćwiczenia leksykalne, utrwalanie najważniejszych struktur gramatycznych, ćwiczenia rozumienia ze słuchu, analiza tekstów pisanych i szereg ćwiczeń konwersacyjnych pozwolą studentom poznać i opanować podstawową terminologię z zakresu języka biznesu i prawa oraz pomogą im przygotować się pod względem językowym do pracy w hiszpańskojęzycznych strukturach administracyjno-prawnych.</w:t>
            </w:r>
          </w:p>
        </w:tc>
      </w:tr>
    </w:tbl>
    <w:p w14:paraId="4DDBEF00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3461D779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38A9EB4F" w14:textId="77777777" w:rsidR="008C2AF6" w:rsidRDefault="008C2AF6">
      <w:r>
        <w:rPr>
          <w:rFonts w:ascii="Arial" w:hAnsi="Arial" w:cs="Arial"/>
          <w:sz w:val="22"/>
          <w:szCs w:val="16"/>
        </w:rPr>
        <w:t>Warunki wstępne</w:t>
      </w:r>
    </w:p>
    <w:p w14:paraId="3CF2D8B6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8C2AF6" w14:paraId="3EB6EEC1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70A4271" w14:textId="77777777" w:rsidR="008C2AF6" w:rsidRDefault="008C2AF6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AB02B9" w14:textId="77777777" w:rsidR="008C2AF6" w:rsidRDefault="008C2AF6">
            <w:pPr>
              <w:autoSpaceDE/>
            </w:pPr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CD5E34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w:rsidR="008C2AF6" w14:paraId="3953D4E8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A0AA4D1" w14:textId="77777777" w:rsidR="008C2AF6" w:rsidRDefault="008C2AF6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D69300C" w14:textId="77777777" w:rsidR="008C2AF6" w:rsidRDefault="008C2AF6">
            <w:pPr>
              <w:autoSpaceDE/>
            </w:pPr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CD5E34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w:rsidR="008C2AF6" w14:paraId="117EAD5A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0AD1E41" w14:textId="77777777" w:rsidR="008C2AF6" w:rsidRDefault="008C2AF6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0A7C82" w14:textId="77777777" w:rsidR="008C2AF6" w:rsidRDefault="008C2AF6">
            <w:pPr>
              <w:autoSpaceDE/>
              <w:spacing w:before="114" w:after="114"/>
            </w:pPr>
            <w:r>
              <w:rPr>
                <w:rFonts w:ascii="Arial" w:hAnsi="Arial" w:cs="Arial"/>
                <w:sz w:val="22"/>
                <w:szCs w:val="16"/>
              </w:rPr>
              <w:t>Podstawy przekładu tekstów specjalistycznych</w:t>
            </w:r>
          </w:p>
        </w:tc>
      </w:tr>
    </w:tbl>
    <w:p w14:paraId="0FB78278" w14:textId="77777777" w:rsidR="008C2AF6" w:rsidRDefault="008C2AF6">
      <w:pPr>
        <w:rPr>
          <w:rFonts w:ascii="Arial" w:hAnsi="Arial" w:cs="Arial"/>
          <w:sz w:val="22"/>
          <w:szCs w:val="14"/>
        </w:rPr>
      </w:pPr>
    </w:p>
    <w:p w14:paraId="1FC39945" w14:textId="77777777" w:rsidR="008C2AF6" w:rsidRDefault="008C2AF6">
      <w:pPr>
        <w:rPr>
          <w:rFonts w:ascii="Arial" w:hAnsi="Arial" w:cs="Arial"/>
          <w:sz w:val="22"/>
          <w:szCs w:val="14"/>
        </w:rPr>
      </w:pPr>
    </w:p>
    <w:p w14:paraId="2B881225" w14:textId="77777777" w:rsidR="008C2AF6" w:rsidRDefault="008C2AF6">
      <w:pPr>
        <w:pageBreakBefore/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14:paraId="0562CB0E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8C2AF6" w14:paraId="4D423CE4" w14:textId="77777777" w:rsidTr="755E267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EE364D2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53C8211" w14:textId="57BBF8EB" w:rsidR="008C2AF6" w:rsidRDefault="008C2AF6" w:rsidP="755E2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55E267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41284760" w:rsidRPr="755E267C">
              <w:rPr>
                <w:rFonts w:ascii="Arial" w:hAnsi="Arial" w:cs="Arial"/>
                <w:sz w:val="20"/>
                <w:szCs w:val="20"/>
              </w:rPr>
              <w:t>ucz</w:t>
            </w:r>
            <w:r w:rsidRPr="755E267C">
              <w:rPr>
                <w:rFonts w:ascii="Arial" w:hAnsi="Arial" w:cs="Arial"/>
                <w:sz w:val="20"/>
                <w:szCs w:val="20"/>
              </w:rPr>
              <w:t>enia</w:t>
            </w:r>
            <w:r w:rsidR="46A6D174" w:rsidRPr="755E267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55E267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28487E8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AF6" w14:paraId="4B082094" w14:textId="77777777" w:rsidTr="755E267C">
        <w:trPr>
          <w:cantSplit/>
          <w:trHeight w:val="630"/>
        </w:trPr>
        <w:tc>
          <w:tcPr>
            <w:tcW w:w="1979" w:type="dxa"/>
            <w:vMerge/>
            <w:vAlign w:val="center"/>
          </w:tcPr>
          <w:p w14:paraId="34CE0A41" w14:textId="77777777" w:rsidR="008C2AF6" w:rsidRDefault="008C2AF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0A00DDF2" w14:textId="77777777" w:rsidR="008C2AF6" w:rsidRDefault="008C2AF6">
            <w:r>
              <w:rPr>
                <w:rFonts w:ascii="Arial" w:hAnsi="Arial" w:cs="Arial"/>
                <w:sz w:val="20"/>
                <w:szCs w:val="20"/>
              </w:rPr>
              <w:t>W01: posiada znajomość podstawowej terminologii hiszpańskiego języka prawnego i prawniczego;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CBA545D" w14:textId="77777777" w:rsidR="008C2AF6" w:rsidRDefault="008C2AF6"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62EBF3C5" w14:textId="77777777" w:rsidR="008C2AF6" w:rsidRDefault="008C2A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98A12B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2946DB82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8C2AF6" w14:paraId="26687BCE" w14:textId="77777777" w:rsidTr="755E267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4BB5B39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60C3338" w14:textId="5E5B9D60" w:rsidR="008C2AF6" w:rsidRDefault="008C2AF6" w:rsidP="755E2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55E267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4B7E1A2" w:rsidRPr="755E267C">
              <w:rPr>
                <w:rFonts w:ascii="Arial" w:hAnsi="Arial" w:cs="Arial"/>
                <w:sz w:val="20"/>
                <w:szCs w:val="20"/>
              </w:rPr>
              <w:t>ucz</w:t>
            </w:r>
            <w:r w:rsidRPr="755E267C">
              <w:rPr>
                <w:rFonts w:ascii="Arial" w:hAnsi="Arial" w:cs="Arial"/>
                <w:sz w:val="20"/>
                <w:szCs w:val="20"/>
              </w:rPr>
              <w:t>enia</w:t>
            </w:r>
            <w:r w:rsidR="72C5DDC7" w:rsidRPr="755E267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55E267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810692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AF6" w14:paraId="4A4EF5F9" w14:textId="77777777" w:rsidTr="755E267C">
        <w:trPr>
          <w:cantSplit/>
          <w:trHeight w:val="2116"/>
        </w:trPr>
        <w:tc>
          <w:tcPr>
            <w:tcW w:w="1985" w:type="dxa"/>
            <w:vMerge/>
            <w:vAlign w:val="center"/>
          </w:tcPr>
          <w:p w14:paraId="5997CC1D" w14:textId="77777777" w:rsidR="008C2AF6" w:rsidRDefault="008C2AF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10D4E292" w14:textId="77777777" w:rsidR="008C2AF6" w:rsidRDefault="008C2AF6">
            <w:r>
              <w:rPr>
                <w:rFonts w:ascii="Arial" w:hAnsi="Arial" w:cs="Arial"/>
                <w:sz w:val="20"/>
                <w:szCs w:val="20"/>
              </w:rPr>
              <w:t>U01: umiejętność wyszukiwania, selekcjonowania i użytkowania informacji z zakresu specjalistycznego języka hiszpańskiego z wykorzystaniem różnych źródeł i sposobów;</w:t>
            </w:r>
          </w:p>
          <w:p w14:paraId="65049D2E" w14:textId="77777777" w:rsidR="008C2AF6" w:rsidRDefault="008C2AF6">
            <w:r>
              <w:rPr>
                <w:rFonts w:ascii="Arial" w:hAnsi="Arial" w:cs="Arial"/>
                <w:sz w:val="20"/>
                <w:szCs w:val="20"/>
              </w:rPr>
              <w:t>U02: posiada umiejętność przygotowania typowych dla dziedziny prawno-administracyjnej prac pisemnych i wystąpień ustnych w języku hiszpańskim dotyczących zagadnień z dziedziny prawno-administracyjnej w typowych sytuacjach zawodowych;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A6CC39" w14:textId="77777777" w:rsidR="008C2AF6" w:rsidRDefault="008C2AF6"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110FFD37" w14:textId="77777777" w:rsidR="008C2AF6" w:rsidRDefault="008C2A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699379" w14:textId="77777777" w:rsidR="008C2AF6" w:rsidRDefault="008C2A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E9F23F" w14:textId="77777777" w:rsidR="008C2AF6" w:rsidRDefault="008C2A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2F646" w14:textId="77777777" w:rsidR="008C2AF6" w:rsidRDefault="008C2A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67F71" w14:textId="77777777" w:rsidR="008C2AF6" w:rsidRDefault="008C2AF6"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14:paraId="08CE6F91" w14:textId="77777777" w:rsidR="008C2AF6" w:rsidRDefault="008C2A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CDCEAD" w14:textId="77777777" w:rsidR="008C2AF6" w:rsidRDefault="008C2A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B9E253" w14:textId="77777777" w:rsidR="008C2AF6" w:rsidRDefault="008C2A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DE523C" w14:textId="77777777" w:rsidR="008C2AF6" w:rsidRDefault="008C2A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E56223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07547A01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8C2AF6" w14:paraId="2196DA88" w14:textId="77777777" w:rsidTr="755E267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C1ECD84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70445C1" w14:textId="06319DCE" w:rsidR="008C2AF6" w:rsidRDefault="008C2AF6" w:rsidP="755E2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55E267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31A2A195" w:rsidRPr="755E267C">
              <w:rPr>
                <w:rFonts w:ascii="Arial" w:hAnsi="Arial" w:cs="Arial"/>
                <w:sz w:val="20"/>
                <w:szCs w:val="20"/>
              </w:rPr>
              <w:t>ucze</w:t>
            </w:r>
            <w:r w:rsidRPr="755E267C">
              <w:rPr>
                <w:rFonts w:ascii="Arial" w:hAnsi="Arial" w:cs="Arial"/>
                <w:sz w:val="20"/>
                <w:szCs w:val="20"/>
              </w:rPr>
              <w:t>nia</w:t>
            </w:r>
            <w:r w:rsidR="5EDAEC3A" w:rsidRPr="755E267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55E267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E9F00B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C2AF6" w14:paraId="602796C0" w14:textId="77777777" w:rsidTr="755E267C">
        <w:trPr>
          <w:cantSplit/>
          <w:trHeight w:val="850"/>
        </w:trPr>
        <w:tc>
          <w:tcPr>
            <w:tcW w:w="1985" w:type="dxa"/>
            <w:vMerge/>
            <w:vAlign w:val="center"/>
          </w:tcPr>
          <w:p w14:paraId="5043CB0F" w14:textId="77777777" w:rsidR="008C2AF6" w:rsidRDefault="008C2AF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3694239B" w14:textId="77777777" w:rsidR="008C2AF6" w:rsidRDefault="008C2AF6">
            <w:r>
              <w:rPr>
                <w:rFonts w:ascii="Arial" w:hAnsi="Arial" w:cs="Arial"/>
                <w:sz w:val="20"/>
                <w:szCs w:val="20"/>
              </w:rPr>
              <w:t>K01: potrafi współdziałać i pracować w grupie, w tym w sytuacjach zawodowych, koordynować działania grupy, wyznaczać i realizować różne obowiązki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50DF5A" w14:textId="77777777" w:rsidR="008C2AF6" w:rsidRDefault="008C2AF6"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14:paraId="07459315" w14:textId="77777777" w:rsidR="008C2AF6" w:rsidRDefault="008C2A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37F28F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6DFB9E20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70DF9E56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8C2AF6" w14:paraId="68A6B712" w14:textId="77777777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AF261C4" w14:textId="77777777" w:rsidR="008C2AF6" w:rsidRDefault="008C2AF6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C2AF6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210DDEC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FDC3BE2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B3AB60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C2AF6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4E871BC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44A5D23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5316D17B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738610EB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7336E69A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637805D2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1FE97689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463F29E8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066DDAA3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3B7B4B86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79E7D876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3A0FF5F2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65AEDD99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5630AD66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AF6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C32A60D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1829076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BA226A1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19897CE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7AD93B2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DE4B5B7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6204FF1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BF0D7D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AF6" w14:paraId="6B62F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2F2C34E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80A4E5D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9219836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96FEF7D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194DBDC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69D0D3C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4CD245A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31BE67" w14:textId="77777777" w:rsidR="008C2AF6" w:rsidRDefault="008C2A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FEB5B0" w14:textId="77777777" w:rsidR="008C2AF6" w:rsidRDefault="008C2AF6">
      <w:pPr>
        <w:pStyle w:val="Zawartotabeli"/>
        <w:rPr>
          <w:rFonts w:ascii="Arial" w:hAnsi="Arial" w:cs="Arial"/>
          <w:sz w:val="22"/>
          <w:szCs w:val="16"/>
        </w:rPr>
      </w:pPr>
    </w:p>
    <w:p w14:paraId="30D7AA69" w14:textId="77777777" w:rsidR="008C2AF6" w:rsidRDefault="008C2AF6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8C2AF6" w:rsidRDefault="008C2AF6">
      <w:r>
        <w:rPr>
          <w:rFonts w:ascii="Arial" w:hAnsi="Arial" w:cs="Arial"/>
          <w:sz w:val="22"/>
          <w:szCs w:val="14"/>
        </w:rPr>
        <w:t>Opis metod prowadzenia zajęć</w:t>
      </w:r>
    </w:p>
    <w:p w14:paraId="7196D064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8C2AF6" w14:paraId="53C0B46F" w14:textId="77777777">
        <w:trPr>
          <w:trHeight w:val="675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C79F433" w14:textId="77777777" w:rsidR="008C2AF6" w:rsidRDefault="008C2AF6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Praca w dużej grupie z nauczycielem: dyskusja moderowana, wspólna analiza tekstów</w:t>
            </w:r>
          </w:p>
          <w:p w14:paraId="2990AAD4" w14:textId="77777777" w:rsidR="008C2AF6" w:rsidRDefault="008C2AF6"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Praca w małych grupach: swobodna dyskusja, burza mózgów, wzajemna ocena efektów pracy, referowanie stanowiska grupy innym grupom</w:t>
            </w:r>
            <w:r w:rsidR="0062217A">
              <w:rPr>
                <w:rFonts w:ascii="Arial" w:eastAsia="Arial" w:hAnsi="Arial" w:cs="Arial"/>
                <w:color w:val="000000"/>
                <w:sz w:val="22"/>
                <w:szCs w:val="22"/>
              </w:rPr>
              <w:t>, praca z terminologią specjalistyczną z dziedziny prawa, administracji i wydarzeń bieżących.</w:t>
            </w:r>
          </w:p>
          <w:p w14:paraId="2F1C6C02" w14:textId="77777777" w:rsidR="008C2AF6" w:rsidRDefault="008C2AF6">
            <w:pPr>
              <w:pStyle w:val="Zawartotabeli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Praca indywidualna: samodzielne wyszukiwanie tekstów i źródeł, analiza tekstów, sporządzanie glosariuszy, praca z narzędziami informatycznymi, samodzielne tłumaczenie i korekta tekstów</w:t>
            </w:r>
            <w:r w:rsidR="0062217A">
              <w:rPr>
                <w:rFonts w:ascii="Arial" w:eastAsia="Arial" w:hAnsi="Arial" w:cs="Arial"/>
                <w:color w:val="000000"/>
                <w:sz w:val="22"/>
                <w:szCs w:val="22"/>
              </w:rPr>
              <w:t>, praca z terminologią specjalistyczną z dziedziny prawa i administracji</w:t>
            </w:r>
          </w:p>
          <w:p w14:paraId="7B049084" w14:textId="77777777" w:rsidR="0062217A" w:rsidRDefault="0062217A">
            <w:pPr>
              <w:pStyle w:val="Zawartotabeli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Praca na zasadzie projektu: praca nad dłuższym tekstem w grupach kilkuosobowych; przedstawianie wyników pracy własnej i dyskusja nad pracami pozostałych grup.</w:t>
            </w:r>
          </w:p>
          <w:p w14:paraId="48671D3F" w14:textId="77777777" w:rsidR="00CD5E34" w:rsidRPr="0059665E" w:rsidRDefault="00AA5E07">
            <w:pPr>
              <w:pStyle w:val="Zawartotabeli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Prezentacja przez studentów wybranych tematów związanych z wydarzeniami bieżącymi – „prasówka”.</w:t>
            </w:r>
          </w:p>
        </w:tc>
      </w:tr>
    </w:tbl>
    <w:p w14:paraId="77B67CF7" w14:textId="77777777" w:rsidR="008C2AF6" w:rsidRDefault="00B901DF">
      <w:pPr>
        <w:pStyle w:val="Zawartotabeli"/>
        <w:pageBreakBefore/>
      </w:pPr>
      <w:r>
        <w:rPr>
          <w:rFonts w:ascii="Arial" w:hAnsi="Arial" w:cs="Arial"/>
          <w:sz w:val="22"/>
          <w:szCs w:val="16"/>
        </w:rPr>
        <w:lastRenderedPageBreak/>
        <w:t>F</w:t>
      </w:r>
      <w:r w:rsidR="008C2AF6">
        <w:rPr>
          <w:rFonts w:ascii="Arial" w:hAnsi="Arial" w:cs="Arial"/>
          <w:sz w:val="22"/>
          <w:szCs w:val="16"/>
        </w:rPr>
        <w:t>ormy sprawdzania efektów kształcenia</w:t>
      </w:r>
    </w:p>
    <w:p w14:paraId="34FF1C98" w14:textId="77777777" w:rsidR="008C2AF6" w:rsidRDefault="008C2AF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8C2AF6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D072C0D" w14:textId="77777777" w:rsidR="008C2AF6" w:rsidRDefault="008C2AF6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9904866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8172CC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CF9D9E9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C251738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F7C2B3E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2402A3E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0D266B5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B3A8CE4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E897B1E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148EF63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54DF962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C5CF913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29D7D00" w14:textId="77777777" w:rsidR="008C2AF6" w:rsidRDefault="008C2AF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C2AF6" w14:paraId="6EE74CF4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62F74AA" w14:textId="77777777" w:rsidR="008C2AF6" w:rsidRDefault="008C2AF6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A21919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9616CD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D18F9B" w14:textId="77777777" w:rsidR="008C2AF6" w:rsidRDefault="008C2AF6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8601FE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3CABC7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933DB0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9B2D4E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9B05D7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C9F952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08B5D1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DEB4AB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AD9C6F4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6A5F31" w14:textId="77777777" w:rsidR="008C2AF6" w:rsidRDefault="008C2AF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8C2AF6" w14:paraId="34242DBF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1083BEC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1F511A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AD57E7D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5F9C3DC" w14:textId="77777777" w:rsidR="008C2AF6" w:rsidRDefault="008C2AF6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23141B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3B1409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326C03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38AA3E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294D7D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3EABB07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2C75D1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4355AD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965116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B580D68" w14:textId="77777777" w:rsidR="008C2AF6" w:rsidRDefault="008C2AF6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  <w:tr w:rsidR="008C2AF6" w14:paraId="11988432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01A72B7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F4E37C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468B8E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FB30F8" w14:textId="77777777" w:rsidR="008C2AF6" w:rsidRDefault="008C2AF6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A6542E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41E394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D20E00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93E362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63A10B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D7E4C9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2B00AE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2C6D796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1831B3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2DD2B8" w14:textId="77777777" w:rsidR="008C2AF6" w:rsidRDefault="008C2AF6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  <w:tr w:rsidR="008C2AF6" w14:paraId="7ECE9E0E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8A41F4C" w14:textId="77777777" w:rsidR="008C2AF6" w:rsidRDefault="008C2AF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E11D2A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450361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1126E5D" w14:textId="77777777" w:rsidR="008C2AF6" w:rsidRDefault="008C2AF6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E403A5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431CDC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318815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3C270A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A858FD8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B42200" w14:textId="77777777" w:rsidR="008C2AF6" w:rsidRDefault="008C2AF6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E398E2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287F21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E93A62" w14:textId="77777777" w:rsidR="008C2AF6" w:rsidRDefault="008C2AF6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3D057A" w14:textId="77777777" w:rsidR="008C2AF6" w:rsidRDefault="008C2AF6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</w:tbl>
    <w:p w14:paraId="384BA73E" w14:textId="77777777" w:rsidR="008C2AF6" w:rsidRDefault="008C2AF6">
      <w:pPr>
        <w:pStyle w:val="Zawartotabeli"/>
        <w:rPr>
          <w:rFonts w:ascii="Arial" w:hAnsi="Arial" w:cs="Arial"/>
          <w:sz w:val="22"/>
          <w:szCs w:val="16"/>
        </w:rPr>
      </w:pPr>
    </w:p>
    <w:p w14:paraId="34B3F2EB" w14:textId="77777777" w:rsidR="008C2AF6" w:rsidRDefault="008C2AF6">
      <w:pPr>
        <w:pStyle w:val="Zawartotabeli"/>
        <w:rPr>
          <w:rFonts w:ascii="Arial" w:hAnsi="Arial" w:cs="Arial"/>
          <w:sz w:val="22"/>
          <w:szCs w:val="16"/>
        </w:rPr>
      </w:pPr>
    </w:p>
    <w:p w14:paraId="7D34F5C7" w14:textId="77777777" w:rsidR="008C2AF6" w:rsidRDefault="008C2AF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8C2AF6" w14:paraId="7AABFAFC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21391AA" w14:textId="77777777" w:rsidR="008C2AF6" w:rsidRDefault="008C2AF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33B727B" w14:textId="77777777" w:rsidR="0059665E" w:rsidRDefault="0059665E" w:rsidP="0059665E">
            <w:pPr>
              <w:widowControl/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Aktywne uczestnictwo w zajęciach, przygotowywanie ćwiczeń na zajęciach i zadań domowych.</w:t>
            </w:r>
          </w:p>
          <w:p w14:paraId="2C9B7070" w14:textId="77777777" w:rsidR="0059665E" w:rsidRDefault="0059665E" w:rsidP="0059665E">
            <w:pPr>
              <w:widowControl/>
              <w:suppressAutoHyphens w:val="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Przygotowanie prezentacji na temat bieżących wydarzeń z kraju i ze świata („prasówka”) – na zaliczenie.</w:t>
            </w:r>
          </w:p>
          <w:p w14:paraId="4747DECE" w14:textId="77777777" w:rsidR="0059665E" w:rsidRDefault="0059665E" w:rsidP="0059665E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Kolokwium sprawdzające znajomość terminologii specjalistycznej z dziedziny prawa, administracji i wydarzeń bieżących.</w:t>
            </w:r>
          </w:p>
          <w:p w14:paraId="0B4020A7" w14:textId="77777777" w:rsidR="008C2AF6" w:rsidRDefault="008C2AF6">
            <w:pPr>
              <w:widowControl/>
              <w:suppressAutoHyphens w:val="0"/>
              <w:jc w:val="both"/>
            </w:pPr>
          </w:p>
        </w:tc>
      </w:tr>
    </w:tbl>
    <w:p w14:paraId="1D7B270A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4F904CB7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8C2AF6" w14:paraId="0E5372C6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18A5242" w14:textId="77777777" w:rsidR="008C2AF6" w:rsidRDefault="008C2AF6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6971CD3" w14:textId="77777777" w:rsidR="008C2AF6" w:rsidRDefault="008C2AF6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DDC745B" w14:textId="77777777" w:rsidR="008C2AF6" w:rsidRDefault="008C2AF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z oceną</w:t>
            </w:r>
            <w:r w:rsidR="0062217A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08A8B665" w14:textId="77777777" w:rsidR="00F97E83" w:rsidRDefault="0062217A" w:rsidP="00F97E8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rozpoczyna się w formie stacjonarnej, jednak z </w:t>
            </w:r>
            <w:r w:rsidR="00F97E83">
              <w:rPr>
                <w:rFonts w:ascii="Arial" w:hAnsi="Arial" w:cs="Arial"/>
                <w:sz w:val="22"/>
                <w:szCs w:val="16"/>
              </w:rPr>
              <w:t>przyczyn niezależnych od wykładowcy może przybrać formę zdalną.</w:t>
            </w:r>
          </w:p>
          <w:p w14:paraId="147FED84" w14:textId="77777777" w:rsidR="0062217A" w:rsidRDefault="0062217A" w:rsidP="0062217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Kolokwium zaliczeniowe jest przewidziane w formie stacjonarnej, jednak z </w:t>
            </w:r>
            <w:r w:rsidR="00F97E83">
              <w:rPr>
                <w:rFonts w:ascii="Arial" w:hAnsi="Arial" w:cs="Arial"/>
                <w:sz w:val="22"/>
                <w:szCs w:val="16"/>
              </w:rPr>
              <w:t>przyczyn niezależnych od wykładowcy może przybrać formę zdalną.</w:t>
            </w:r>
          </w:p>
          <w:p w14:paraId="2A1F701D" w14:textId="77777777" w:rsidR="0062217A" w:rsidRDefault="0062217A">
            <w:pPr>
              <w:pStyle w:val="Zawartotabeli"/>
              <w:spacing w:before="57" w:after="57"/>
            </w:pPr>
          </w:p>
        </w:tc>
      </w:tr>
    </w:tbl>
    <w:p w14:paraId="03EFCA41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5F96A722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159A33C0" w14:textId="77777777" w:rsidR="008C2AF6" w:rsidRDefault="008C2AF6">
      <w:r>
        <w:rPr>
          <w:rFonts w:ascii="Arial" w:hAnsi="Arial" w:cs="Arial"/>
          <w:sz w:val="22"/>
          <w:szCs w:val="22"/>
        </w:rPr>
        <w:t>Treści merytoryczne (wykaz tematów)</w:t>
      </w:r>
    </w:p>
    <w:p w14:paraId="5B95CD12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8C2AF6" w14:paraId="3CB543D4" w14:textId="77777777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61AC94" w14:textId="77777777" w:rsidR="008C2AF6" w:rsidRDefault="008C2AF6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 xml:space="preserve">Źródła prawa. Konstytucja. Tematyczny podział norm prawnych. Struktura tekstów prawnych: wyrok, ustawa. Składnia i styl języka prawnego: futuro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obligación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subjuntivo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futuro, zwroty łacińskie, skróty. Ustrój Polski i Hiszpanii. Omawianie bieżących wydarzeń na świecie – „prasówka”.</w:t>
            </w:r>
          </w:p>
        </w:tc>
      </w:tr>
    </w:tbl>
    <w:p w14:paraId="5220BBB2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13CB595B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349747DD" w14:textId="77777777" w:rsidR="008C2AF6" w:rsidRDefault="008C2AF6">
      <w:r>
        <w:rPr>
          <w:rFonts w:ascii="Arial" w:hAnsi="Arial" w:cs="Arial"/>
          <w:sz w:val="22"/>
          <w:szCs w:val="22"/>
        </w:rPr>
        <w:t>Wykaz literatury podstawowej</w:t>
      </w:r>
    </w:p>
    <w:p w14:paraId="6D9C8D39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8C2AF6" w14:paraId="7F851A3E" w14:textId="77777777">
        <w:trPr>
          <w:trHeight w:val="109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DB6462" w14:textId="77777777" w:rsidR="00DE07F5" w:rsidRPr="00EE65FC" w:rsidRDefault="00DE07F5" w:rsidP="00235710">
            <w:pPr>
              <w:spacing w:before="57" w:after="57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EE65FC">
              <w:rPr>
                <w:rFonts w:ascii="Arial" w:hAnsi="Arial" w:cs="Arial"/>
                <w:sz w:val="22"/>
                <w:szCs w:val="22"/>
              </w:rPr>
              <w:t xml:space="preserve">Arczewska, </w:t>
            </w:r>
            <w:r w:rsidRPr="00EE65FC">
              <w:rPr>
                <w:rFonts w:ascii="Arial" w:hAnsi="Arial" w:cs="Arial"/>
                <w:i/>
                <w:iCs/>
                <w:sz w:val="22"/>
                <w:szCs w:val="22"/>
              </w:rPr>
              <w:t>Prawniczy język hiszpański</w:t>
            </w:r>
            <w:r w:rsidRPr="00EE65FC">
              <w:rPr>
                <w:rFonts w:ascii="Arial" w:hAnsi="Arial" w:cs="Arial"/>
                <w:sz w:val="22"/>
                <w:szCs w:val="22"/>
              </w:rPr>
              <w:t>. Wyd. Beck, 2018.</w:t>
            </w:r>
          </w:p>
          <w:p w14:paraId="7F794F67" w14:textId="77777777" w:rsidR="008C2AF6" w:rsidRDefault="008C2AF6" w:rsidP="00235710">
            <w:pPr>
              <w:spacing w:before="57" w:after="57"/>
              <w:ind w:left="720"/>
            </w:pPr>
            <w:r w:rsidRPr="00391581">
              <w:rPr>
                <w:rFonts w:ascii="Arial" w:hAnsi="Arial" w:cs="Arial"/>
                <w:sz w:val="22"/>
                <w:szCs w:val="22"/>
                <w:lang w:val="es-ES"/>
              </w:rPr>
              <w:t>Ortiz 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ánchez,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Introducción al español jurídico.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91581">
              <w:rPr>
                <w:rFonts w:ascii="Arial" w:hAnsi="Arial" w:cs="Arial"/>
                <w:sz w:val="22"/>
                <w:szCs w:val="22"/>
              </w:rPr>
              <w:t>Comares</w:t>
            </w:r>
            <w:proofErr w:type="spellEnd"/>
            <w:r w:rsidRPr="00391581">
              <w:rPr>
                <w:rFonts w:ascii="Arial" w:hAnsi="Arial" w:cs="Arial"/>
                <w:sz w:val="22"/>
                <w:szCs w:val="22"/>
              </w:rPr>
              <w:t>, S.L. 2001</w:t>
            </w:r>
          </w:p>
          <w:p w14:paraId="359F3AA7" w14:textId="77777777" w:rsidR="008C2AF6" w:rsidRDefault="008C2AF6" w:rsidP="00235710">
            <w:pPr>
              <w:spacing w:before="57" w:after="57"/>
              <w:ind w:left="720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Supera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-Markowska,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Zarys prawa hiszpańskiego i prawa polskiego.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Esbozo del derecho español y del derecho polaco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Wyd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>. Beck 2009</w:t>
            </w:r>
          </w:p>
          <w:p w14:paraId="4CC4BC5E" w14:textId="77777777" w:rsidR="008C2AF6" w:rsidRDefault="008C2AF6">
            <w:pPr>
              <w:widowControl/>
              <w:numPr>
                <w:ilvl w:val="0"/>
                <w:numId w:val="2"/>
              </w:numPr>
              <w:autoSpaceDE/>
              <w:spacing w:before="57" w:after="57" w:line="276" w:lineRule="auto"/>
              <w:ind w:left="720" w:hanging="360"/>
            </w:pPr>
            <w:r>
              <w:rPr>
                <w:rFonts w:ascii="Arial" w:hAnsi="Arial" w:cs="Arial"/>
                <w:sz w:val="22"/>
                <w:szCs w:val="22"/>
              </w:rPr>
              <w:t>europejskie akty prawne: http://eur-lex.europa.eu/pl/index.htm</w:t>
            </w:r>
          </w:p>
          <w:p w14:paraId="5B1B26C0" w14:textId="77777777" w:rsidR="00235710" w:rsidRPr="00CC68F3" w:rsidRDefault="00235710" w:rsidP="00235710">
            <w:pPr>
              <w:numPr>
                <w:ilvl w:val="0"/>
                <w:numId w:val="2"/>
              </w:numPr>
              <w:spacing w:before="57" w:after="57"/>
              <w:ind w:left="720" w:hanging="360"/>
              <w:rPr>
                <w:lang w:val="es-ES"/>
              </w:rPr>
            </w:pPr>
            <w:r w:rsidRPr="00391581">
              <w:rPr>
                <w:lang w:val="es-ES"/>
              </w:rPr>
              <w:t xml:space="preserve">Larrañaga Domínguez, Arroyo Hernández, 2011, Practica tu español. </w:t>
            </w:r>
            <w:r w:rsidRPr="00CC68F3">
              <w:rPr>
                <w:lang w:val="es-ES"/>
              </w:rPr>
              <w:t xml:space="preserve">El léxico de los </w:t>
            </w:r>
            <w:r w:rsidRPr="00CC68F3">
              <w:rPr>
                <w:lang w:val="es-ES"/>
              </w:rPr>
              <w:lastRenderedPageBreak/>
              <w:t>negocios, ed. SGEL.</w:t>
            </w:r>
          </w:p>
          <w:p w14:paraId="35A7882F" w14:textId="77777777" w:rsidR="00235710" w:rsidRDefault="00235710" w:rsidP="00235710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proofErr w:type="spellStart"/>
            <w:r>
              <w:t>Pareja</w:t>
            </w:r>
            <w:proofErr w:type="spellEnd"/>
            <w:r>
              <w:t xml:space="preserve">, 2010, </w:t>
            </w:r>
            <w:proofErr w:type="spellStart"/>
            <w:r>
              <w:t>Temas</w:t>
            </w:r>
            <w:proofErr w:type="spellEnd"/>
            <w:r>
              <w:t xml:space="preserve"> de </w:t>
            </w:r>
            <w:proofErr w:type="spellStart"/>
            <w:r>
              <w:t>empresa</w:t>
            </w:r>
            <w:proofErr w:type="spellEnd"/>
            <w:r>
              <w:t xml:space="preserve">, ed. </w:t>
            </w:r>
            <w:proofErr w:type="spellStart"/>
            <w:r>
              <w:t>Edinumen</w:t>
            </w:r>
            <w:proofErr w:type="spellEnd"/>
            <w:r>
              <w:t>.</w:t>
            </w:r>
          </w:p>
          <w:p w14:paraId="620EDBF9" w14:textId="77777777" w:rsidR="00235710" w:rsidRDefault="00235710" w:rsidP="00235710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proofErr w:type="spellStart"/>
            <w:r>
              <w:t>Prada</w:t>
            </w:r>
            <w:proofErr w:type="spellEnd"/>
            <w:r>
              <w:t xml:space="preserve">, </w:t>
            </w:r>
            <w:proofErr w:type="spellStart"/>
            <w:r>
              <w:t>Bovet</w:t>
            </w:r>
            <w:proofErr w:type="spellEnd"/>
            <w:r>
              <w:t xml:space="preserve">, </w:t>
            </w:r>
            <w:proofErr w:type="spellStart"/>
            <w:r>
              <w:t>Marcé</w:t>
            </w:r>
            <w:proofErr w:type="spellEnd"/>
            <w:r>
              <w:t xml:space="preserve">, 2016, El </w:t>
            </w:r>
            <w:proofErr w:type="spellStart"/>
            <w:r>
              <w:t>entorno</w:t>
            </w:r>
            <w:proofErr w:type="spellEnd"/>
            <w:r>
              <w:t xml:space="preserve"> </w:t>
            </w:r>
            <w:proofErr w:type="spellStart"/>
            <w:r>
              <w:t>empresarial</w:t>
            </w:r>
            <w:proofErr w:type="spellEnd"/>
            <w:r>
              <w:t xml:space="preserve"> B2, ed. </w:t>
            </w:r>
            <w:proofErr w:type="spellStart"/>
            <w:r>
              <w:t>Edelsa</w:t>
            </w:r>
            <w:proofErr w:type="spellEnd"/>
            <w:r>
              <w:t>.</w:t>
            </w:r>
          </w:p>
          <w:p w14:paraId="186CC4DE" w14:textId="77777777" w:rsidR="008C2AF6" w:rsidRDefault="008C2AF6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Teksty przygotowywane na bieżąco przez prowadzącego na podstawie aktualnych materiałów prasowych, podręcznikowych, itp. dostosowanych do poziomu, tematyki i celu zajęć</w:t>
            </w:r>
          </w:p>
        </w:tc>
      </w:tr>
    </w:tbl>
    <w:p w14:paraId="675E05EE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2FC17F8B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59EC7B3D" w14:textId="77777777" w:rsidR="008C2AF6" w:rsidRDefault="008C2AF6">
      <w:pPr>
        <w:pageBreakBefore/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14:paraId="0A4F7224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8C2AF6" w14:paraId="1121291E" w14:textId="77777777">
        <w:trPr>
          <w:trHeight w:val="1112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3BD591" w14:textId="77777777" w:rsidR="008C2AF6" w:rsidRDefault="008C2AF6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 xml:space="preserve">W.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Kotner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red. (2009): </w:t>
            </w:r>
            <w:r>
              <w:rPr>
                <w:rFonts w:ascii="Arial" w:hAnsi="Arial" w:cs="Arial"/>
                <w:i/>
                <w:sz w:val="22"/>
                <w:szCs w:val="22"/>
              </w:rPr>
              <w:t>Prawo cywilne i handlowe w zarysie</w:t>
            </w:r>
            <w:r>
              <w:rPr>
                <w:rFonts w:ascii="Arial" w:hAnsi="Arial" w:cs="Arial"/>
                <w:sz w:val="22"/>
                <w:szCs w:val="22"/>
              </w:rPr>
              <w:t>, Wolters Kluwer Polska sp. z o.o., Warszawa.</w:t>
            </w:r>
          </w:p>
          <w:p w14:paraId="4DCDAEBF" w14:textId="77777777" w:rsidR="008C2AF6" w:rsidRDefault="008C2AF6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Aguirre Beltrán, B., Hernando de Larramendi, M. (1997):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Español por profesiones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Lenguaje jurídico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SGEL, Madrid.</w:t>
            </w:r>
          </w:p>
          <w:p w14:paraId="58C19341" w14:textId="77777777" w:rsidR="008C2AF6" w:rsidRPr="00391581" w:rsidRDefault="008C2AF6">
            <w:pPr>
              <w:numPr>
                <w:ilvl w:val="0"/>
                <w:numId w:val="3"/>
              </w:numPr>
              <w:spacing w:before="57" w:after="57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B. Alcántara Alejo, M. Ahijado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Quintillan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(2000):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Diccionario de la Unión Europea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Piramide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>, Madrid.</w:t>
            </w:r>
          </w:p>
          <w:p w14:paraId="2388C4EB" w14:textId="77777777" w:rsidR="008C2AF6" w:rsidRDefault="008C2AF6">
            <w:pPr>
              <w:numPr>
                <w:ilvl w:val="0"/>
                <w:numId w:val="3"/>
              </w:numPr>
              <w:spacing w:before="57" w:after="57"/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Kodeks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cywilny</w:t>
            </w:r>
            <w:proofErr w:type="spellEnd"/>
          </w:p>
          <w:p w14:paraId="1340DD57" w14:textId="77777777" w:rsidR="008C2AF6" w:rsidRDefault="008C2AF6">
            <w:pPr>
              <w:numPr>
                <w:ilvl w:val="0"/>
                <w:numId w:val="3"/>
              </w:numPr>
              <w:spacing w:before="57" w:after="57"/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Kodeks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handlowy</w:t>
            </w:r>
            <w:proofErr w:type="spellEnd"/>
          </w:p>
          <w:p w14:paraId="542F9318" w14:textId="77777777" w:rsidR="008C2AF6" w:rsidRDefault="008C2AF6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Código Civil</w:t>
            </w:r>
          </w:p>
          <w:p w14:paraId="2228387E" w14:textId="77777777" w:rsidR="008C2AF6" w:rsidRDefault="008C2AF6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Código Mercantil</w:t>
            </w:r>
          </w:p>
          <w:p w14:paraId="0F29783D" w14:textId="77777777" w:rsidR="008C2AF6" w:rsidRDefault="008C2AF6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</w:rPr>
              <w:t>Słownik techniczny hiszpańsko-polski</w:t>
            </w:r>
            <w:r>
              <w:rPr>
                <w:rFonts w:ascii="Arial" w:hAnsi="Arial" w:cs="Arial"/>
                <w:sz w:val="22"/>
                <w:szCs w:val="22"/>
              </w:rPr>
              <w:t xml:space="preserve"> / Tadeusz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Weroniecki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68F3">
              <w:rPr>
                <w:rFonts w:ascii="Arial" w:hAnsi="Arial" w:cs="Arial"/>
                <w:sz w:val="22"/>
                <w:szCs w:val="22"/>
              </w:rPr>
              <w:t>Warszawa: WNT, 1981.</w:t>
            </w:r>
          </w:p>
          <w:p w14:paraId="55C66E8F" w14:textId="77777777" w:rsidR="008C2AF6" w:rsidRDefault="008C2AF6">
            <w:pPr>
              <w:numPr>
                <w:ilvl w:val="0"/>
                <w:numId w:val="3"/>
              </w:numPr>
              <w:spacing w:before="57" w:after="57"/>
            </w:pPr>
            <w:r w:rsidRPr="00391581">
              <w:rPr>
                <w:rFonts w:ascii="Arial" w:hAnsi="Arial" w:cs="Arial"/>
                <w:i/>
                <w:sz w:val="22"/>
                <w:szCs w:val="22"/>
              </w:rPr>
              <w:t xml:space="preserve">Słownik ekonomiczny hiszpańsko-polski, polsko-hiszpański = </w:t>
            </w:r>
            <w:proofErr w:type="spellStart"/>
            <w:r w:rsidRPr="00391581">
              <w:rPr>
                <w:rFonts w:ascii="Arial" w:hAnsi="Arial" w:cs="Arial"/>
                <w:i/>
                <w:sz w:val="22"/>
                <w:szCs w:val="22"/>
              </w:rPr>
              <w:t>Diccionario</w:t>
            </w:r>
            <w:proofErr w:type="spellEnd"/>
            <w:r w:rsidRPr="0039158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391581">
              <w:rPr>
                <w:rFonts w:ascii="Arial" w:hAnsi="Arial" w:cs="Arial"/>
                <w:i/>
                <w:sz w:val="22"/>
                <w:szCs w:val="22"/>
              </w:rPr>
              <w:t>económico</w:t>
            </w:r>
            <w:proofErr w:type="spellEnd"/>
            <w:r w:rsidRPr="0039158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391581">
              <w:rPr>
                <w:rFonts w:ascii="Arial" w:hAnsi="Arial" w:cs="Arial"/>
                <w:i/>
                <w:sz w:val="22"/>
                <w:szCs w:val="22"/>
              </w:rPr>
              <w:t>español-polaco</w:t>
            </w:r>
            <w:proofErr w:type="spellEnd"/>
            <w:r w:rsidRPr="0039158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391581">
              <w:rPr>
                <w:rFonts w:ascii="Arial" w:hAnsi="Arial" w:cs="Arial"/>
                <w:i/>
                <w:sz w:val="22"/>
                <w:szCs w:val="22"/>
              </w:rPr>
              <w:t>polaco-español</w:t>
            </w:r>
            <w:proofErr w:type="spellEnd"/>
            <w:r w:rsidRPr="00391581">
              <w:rPr>
                <w:rFonts w:ascii="Arial" w:hAnsi="Arial" w:cs="Arial"/>
                <w:sz w:val="22"/>
                <w:szCs w:val="22"/>
              </w:rPr>
              <w:t xml:space="preserve"> / Nora Orłowska, Renata Grabarska. </w:t>
            </w:r>
            <w:r w:rsidRPr="00CC68F3">
              <w:rPr>
                <w:rFonts w:ascii="Arial" w:hAnsi="Arial" w:cs="Arial"/>
                <w:sz w:val="22"/>
                <w:szCs w:val="22"/>
              </w:rPr>
              <w:t xml:space="preserve">Gdańsk: Wydaw. </w:t>
            </w:r>
            <w:r>
              <w:rPr>
                <w:rFonts w:ascii="Arial" w:hAnsi="Arial" w:cs="Arial"/>
                <w:sz w:val="22"/>
                <w:szCs w:val="22"/>
              </w:rPr>
              <w:t>Uniwersytetu Gdańskiego, 1998.</w:t>
            </w:r>
          </w:p>
          <w:p w14:paraId="06D9526B" w14:textId="77777777" w:rsidR="008C2AF6" w:rsidRDefault="008C2AF6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</w:rPr>
              <w:t>Słownik terminologii prawniczej hiszpańsko-polski</w:t>
            </w:r>
            <w:r>
              <w:rPr>
                <w:rFonts w:ascii="Arial" w:hAnsi="Arial" w:cs="Arial"/>
                <w:sz w:val="22"/>
                <w:szCs w:val="22"/>
              </w:rPr>
              <w:t xml:space="preserve"> / Mieczysław Komarnicki, Igor Komarnicki. Warszawa: C.H. Beck, 2005.</w:t>
            </w:r>
          </w:p>
          <w:p w14:paraId="6CBC3BD4" w14:textId="77777777" w:rsidR="008C2AF6" w:rsidRDefault="008C2AF6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Diccionario de marketing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/ José Ramón Sánchez Guzmán. Madrid: Acento Editorial, 2003.</w:t>
            </w:r>
          </w:p>
        </w:tc>
      </w:tr>
    </w:tbl>
    <w:p w14:paraId="5AE48A43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50F40DEB" w14:textId="77777777" w:rsidR="008C2AF6" w:rsidRDefault="008C2AF6">
      <w:pPr>
        <w:rPr>
          <w:rFonts w:ascii="Arial" w:hAnsi="Arial" w:cs="Arial"/>
          <w:sz w:val="22"/>
          <w:szCs w:val="16"/>
        </w:rPr>
      </w:pPr>
    </w:p>
    <w:p w14:paraId="77A52294" w14:textId="77777777" w:rsidR="008C2AF6" w:rsidRDefault="008C2AF6">
      <w:pPr>
        <w:pStyle w:val="BalloonText1"/>
        <w:rPr>
          <w:rFonts w:ascii="Arial" w:hAnsi="Arial" w:cs="Arial"/>
          <w:sz w:val="22"/>
        </w:rPr>
      </w:pPr>
    </w:p>
    <w:p w14:paraId="0CCFC7CA" w14:textId="77777777" w:rsidR="008C2AF6" w:rsidRDefault="008C2AF6">
      <w:pPr>
        <w:pStyle w:val="BalloonText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07DCDA8" w14:textId="77777777" w:rsidR="008C2AF6" w:rsidRDefault="008C2A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8C2AF6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A59AAF4" w14:textId="77777777" w:rsidR="008C2AF6" w:rsidRDefault="008C2AF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CF52D33" w14:textId="77777777" w:rsidR="008C2AF6" w:rsidRDefault="008C2AF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50EA2D7" w14:textId="77777777" w:rsidR="008C2AF6" w:rsidRDefault="008C2AF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C2AF6" w14:paraId="6A290288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DD355C9" w14:textId="77777777" w:rsidR="008C2AF6" w:rsidRDefault="008C2AF6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D29A719" w14:textId="77777777" w:rsidR="008C2AF6" w:rsidRDefault="008C2AF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DA3216" w14:textId="77777777" w:rsidR="008C2AF6" w:rsidRDefault="008C2AF6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C2AF6" w14:paraId="64711803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A81F0B1" w14:textId="77777777" w:rsidR="008C2AF6" w:rsidRDefault="008C2AF6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5FDEA22" w14:textId="77777777" w:rsidR="008C2AF6" w:rsidRDefault="008C2AF6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D369756" w14:textId="77777777" w:rsidR="008C2AF6" w:rsidRDefault="008C2AF6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C2AF6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CFD0B79" w14:textId="77777777" w:rsidR="008C2AF6" w:rsidRDefault="008C2AF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0086990" w14:textId="77777777" w:rsidR="008C2AF6" w:rsidRDefault="008C2AF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46DE71A" w14:textId="77777777" w:rsidR="008C2AF6" w:rsidRDefault="008C2AF6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C2AF6" w14:paraId="0DFC580A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17AAFBA" w14:textId="77777777" w:rsidR="008C2AF6" w:rsidRDefault="008C2AF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61B59D1" w14:textId="77777777" w:rsidR="008C2AF6" w:rsidRDefault="008C2AF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8E8C380" w14:textId="77777777" w:rsidR="008C2AF6" w:rsidRDefault="008C2AF6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C2AF6" w14:paraId="0E24D7D7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6EE48EE" w14:textId="77777777" w:rsidR="008C2AF6" w:rsidRDefault="008C2AF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63860C5" w14:textId="77777777" w:rsidR="008C2AF6" w:rsidRDefault="008C2AF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08EB2C" w14:textId="77777777" w:rsidR="008C2AF6" w:rsidRDefault="008C2AF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C2AF6" w14:paraId="241F3FAF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21FD38A" w14:textId="77777777" w:rsidR="008C2AF6" w:rsidRDefault="008C2AF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8EE2916" w14:textId="77777777" w:rsidR="008C2AF6" w:rsidRDefault="008C2AF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1FE5D4" w14:textId="77777777" w:rsidR="008C2AF6" w:rsidRDefault="008C2AF6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C2AF6" w14:paraId="60A185A1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637B343" w14:textId="77777777" w:rsidR="008C2AF6" w:rsidRDefault="008C2AF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AA05B6E" w14:textId="77777777" w:rsidR="008C2AF6" w:rsidRDefault="008C2AF6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8C2AF6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114240D" w14:textId="77777777" w:rsidR="008C2AF6" w:rsidRDefault="008C2AF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778152" w14:textId="77777777" w:rsidR="008C2AF6" w:rsidRDefault="008C2AF6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1FE2DD96" w14:textId="77777777" w:rsidR="008C2AF6" w:rsidRDefault="008C2AF6">
      <w:pPr>
        <w:pStyle w:val="BalloonText1"/>
      </w:pPr>
    </w:p>
    <w:sectPr w:rsidR="008C2AF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379DC" w14:textId="77777777" w:rsidR="00A92FB2" w:rsidRDefault="00A92FB2">
      <w:r>
        <w:separator/>
      </w:r>
    </w:p>
  </w:endnote>
  <w:endnote w:type="continuationSeparator" w:id="0">
    <w:p w14:paraId="23E6114A" w14:textId="77777777" w:rsidR="00A92FB2" w:rsidRDefault="00A9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DFC9E" w14:textId="10B64CDB" w:rsidR="008C2AF6" w:rsidRDefault="008C2AF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27136">
      <w:rPr>
        <w:noProof/>
      </w:rPr>
      <w:t>1</w:t>
    </w:r>
    <w:r>
      <w:fldChar w:fldCharType="end"/>
    </w:r>
  </w:p>
  <w:p w14:paraId="54738AF4" w14:textId="77777777" w:rsidR="008C2AF6" w:rsidRDefault="008C2A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69460" w14:textId="77777777" w:rsidR="008C2AF6" w:rsidRDefault="008C2A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FA5A2" w14:textId="77777777" w:rsidR="00A92FB2" w:rsidRDefault="00A92FB2">
      <w:r>
        <w:separator/>
      </w:r>
    </w:p>
  </w:footnote>
  <w:footnote w:type="continuationSeparator" w:id="0">
    <w:p w14:paraId="5DBD63F0" w14:textId="77777777" w:rsidR="00A92FB2" w:rsidRDefault="00A92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BBD8F" w14:textId="77777777" w:rsidR="008C2AF6" w:rsidRDefault="008C2AF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F57B8" w14:textId="77777777" w:rsidR="008C2AF6" w:rsidRDefault="008C2A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16"/>
        <w:lang w:val="es-E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 w:val="22"/>
        <w:szCs w:val="16"/>
        <w:lang w:val="es-ES"/>
      </w:rPr>
    </w:lvl>
  </w:abstractNum>
  <w:num w:numId="1" w16cid:durableId="1785617627">
    <w:abstractNumId w:val="0"/>
  </w:num>
  <w:num w:numId="2" w16cid:durableId="739013418">
    <w:abstractNumId w:val="1"/>
  </w:num>
  <w:num w:numId="3" w16cid:durableId="480318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49"/>
    <w:rsid w:val="00137EFE"/>
    <w:rsid w:val="00204C26"/>
    <w:rsid w:val="00214C23"/>
    <w:rsid w:val="00235710"/>
    <w:rsid w:val="00391581"/>
    <w:rsid w:val="003A1679"/>
    <w:rsid w:val="003F0615"/>
    <w:rsid w:val="00447495"/>
    <w:rsid w:val="0059665E"/>
    <w:rsid w:val="005C09DE"/>
    <w:rsid w:val="0062217A"/>
    <w:rsid w:val="00705538"/>
    <w:rsid w:val="00743FA1"/>
    <w:rsid w:val="007A22AE"/>
    <w:rsid w:val="0080499C"/>
    <w:rsid w:val="008C2AF6"/>
    <w:rsid w:val="009155EB"/>
    <w:rsid w:val="00924FE1"/>
    <w:rsid w:val="00992E95"/>
    <w:rsid w:val="00A92FB2"/>
    <w:rsid w:val="00AA5E07"/>
    <w:rsid w:val="00B901DF"/>
    <w:rsid w:val="00C91549"/>
    <w:rsid w:val="00CA46E9"/>
    <w:rsid w:val="00CC68F3"/>
    <w:rsid w:val="00CD5E34"/>
    <w:rsid w:val="00D372FB"/>
    <w:rsid w:val="00DE07F5"/>
    <w:rsid w:val="00E469DF"/>
    <w:rsid w:val="00F27136"/>
    <w:rsid w:val="00F56452"/>
    <w:rsid w:val="00F97E83"/>
    <w:rsid w:val="04B7E1A2"/>
    <w:rsid w:val="04EBEE4F"/>
    <w:rsid w:val="072B8CE2"/>
    <w:rsid w:val="0DF2E903"/>
    <w:rsid w:val="18011EB2"/>
    <w:rsid w:val="1AEDF98B"/>
    <w:rsid w:val="1B208152"/>
    <w:rsid w:val="1FD0E433"/>
    <w:rsid w:val="227A43E5"/>
    <w:rsid w:val="31A2A195"/>
    <w:rsid w:val="3D4A15C8"/>
    <w:rsid w:val="3E7AA7B4"/>
    <w:rsid w:val="41284760"/>
    <w:rsid w:val="44E1485B"/>
    <w:rsid w:val="46A6D174"/>
    <w:rsid w:val="5EDAEC3A"/>
    <w:rsid w:val="72C5DDC7"/>
    <w:rsid w:val="74005FF5"/>
    <w:rsid w:val="755E267C"/>
    <w:rsid w:val="75A57AD3"/>
    <w:rsid w:val="772619F3"/>
    <w:rsid w:val="7F6DD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44575A"/>
  <w15:chartTrackingRefBased/>
  <w15:docId w15:val="{76DA3C05-0894-44E5-9DE0-9547D363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2"/>
      <w:szCs w:val="16"/>
      <w:lang w:val="es-ES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eastAsia="Times New Roman" w:hAnsi="Arial" w:cs="Arial"/>
      <w:sz w:val="22"/>
      <w:szCs w:val="16"/>
      <w:lang w:val="es-ES"/>
    </w:rPr>
  </w:style>
  <w:style w:type="character" w:customStyle="1" w:styleId="Domylnaczcionkaakapitu2">
    <w:name w:val="Domyślna czcionka akapitu2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1"/>
    <w:next w:val="Tekstkomentarz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09B232CADBB741AD8A847C28231427" ma:contentTypeVersion="16" ma:contentTypeDescription="Crear nuevo documento." ma:contentTypeScope="" ma:versionID="289cc6e65b282ccbcce38a96b814c890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06a0a2c568b5198413e3143f864b9fbd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83D72DAE-9DE4-4444-B761-6466568109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69C87-7AFB-4D0F-9616-CEE88460747A}"/>
</file>

<file path=customXml/itemProps3.xml><?xml version="1.0" encoding="utf-8"?>
<ds:datastoreItem xmlns:ds="http://schemas.openxmlformats.org/officeDocument/2006/customXml" ds:itemID="{283A6274-4B07-42E9-9A7B-33767B8940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Michał Koźmiński</cp:lastModifiedBy>
  <cp:revision>3</cp:revision>
  <cp:lastPrinted>1995-11-22T01:41:00Z</cp:lastPrinted>
  <dcterms:created xsi:type="dcterms:W3CDTF">2025-09-16T08:14:00Z</dcterms:created>
  <dcterms:modified xsi:type="dcterms:W3CDTF">2025-09-28T19:19:00Z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</Properties>
</file>